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64C94CE3" w14:textId="77777777" w:rsidR="001E05B4" w:rsidRPr="00E23167" w:rsidRDefault="001E05B4" w:rsidP="001E05B4">
      <w:pPr>
        <w:spacing w:before="120"/>
        <w:rPr>
          <w:rFonts w:ascii="Cambria" w:hAnsi="Cambria"/>
          <w:sz w:val="22"/>
          <w:szCs w:val="22"/>
        </w:rPr>
      </w:pPr>
      <w:r w:rsidRPr="00E23167">
        <w:rPr>
          <w:rFonts w:ascii="Cambria" w:hAnsi="Cambria"/>
          <w:sz w:val="22"/>
          <w:szCs w:val="22"/>
        </w:rPr>
        <w:t xml:space="preserve">Nr postępowania: </w:t>
      </w:r>
      <w:r w:rsidRPr="00757970">
        <w:rPr>
          <w:rFonts w:ascii="Cambria" w:hAnsi="Cambria"/>
          <w:sz w:val="22"/>
          <w:szCs w:val="22"/>
        </w:rPr>
        <w:t>SA.270.</w:t>
      </w:r>
      <w:r>
        <w:rPr>
          <w:rFonts w:ascii="Cambria" w:hAnsi="Cambria"/>
          <w:sz w:val="22"/>
          <w:szCs w:val="22"/>
        </w:rPr>
        <w:t>1.3.2026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190F500B" w:rsidR="000E1C61" w:rsidRPr="00C074C0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074C0">
        <w:rPr>
          <w:rFonts w:ascii="Arial" w:hAnsi="Arial" w:cs="Arial"/>
          <w:bCs/>
          <w:sz w:val="22"/>
          <w:szCs w:val="22"/>
        </w:rPr>
        <w:t>(Nazwa i adres wykonawcy)</w:t>
      </w:r>
    </w:p>
    <w:p w14:paraId="7B7E64AC" w14:textId="77777777" w:rsidR="00C074C0" w:rsidRPr="00724296" w:rsidRDefault="00C074C0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1D416F2" w14:textId="37345BBA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</w:t>
      </w:r>
      <w:r w:rsidR="00C074C0">
        <w:rPr>
          <w:rFonts w:ascii="Arial" w:hAnsi="Arial" w:cs="Arial"/>
          <w:bCs/>
          <w:sz w:val="22"/>
          <w:szCs w:val="22"/>
        </w:rPr>
        <w:t>____________</w:t>
      </w:r>
      <w:r w:rsidRPr="00724296">
        <w:rPr>
          <w:rFonts w:ascii="Arial" w:hAnsi="Arial" w:cs="Arial"/>
          <w:bCs/>
          <w:sz w:val="22"/>
          <w:szCs w:val="22"/>
        </w:rPr>
        <w:t>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2F40D89F" w:rsidR="000E1C61" w:rsidRPr="00724296" w:rsidRDefault="00357EE9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Skarb Państwa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24E5EB5F" w:rsidR="000E1C61" w:rsidRPr="00724296" w:rsidRDefault="00C074C0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Nadleśnictwo Brzeg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6C01EA90" w14:textId="6725D09C" w:rsidR="003B7CD8" w:rsidRDefault="00CA51EB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</w:t>
      </w:r>
      <w:r w:rsidR="00C074C0">
        <w:rPr>
          <w:rFonts w:ascii="Arial" w:hAnsi="Arial" w:cs="Arial"/>
          <w:b/>
          <w:bCs/>
          <w:sz w:val="22"/>
          <w:szCs w:val="22"/>
        </w:rPr>
        <w:t>J. Kilińskiego 1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A1F26F9" w14:textId="4B7E6900" w:rsidR="000E1C61" w:rsidRPr="00724296" w:rsidRDefault="00C074C0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49-300 Brzeg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F26F391" w14:textId="478A0E4C" w:rsidR="00F54E9D" w:rsidRPr="00ED6887" w:rsidRDefault="00ED688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D6887">
        <w:rPr>
          <w:rFonts w:ascii="Arial" w:hAnsi="Arial" w:cs="Arial"/>
          <w:b/>
          <w:bCs/>
          <w:sz w:val="22"/>
          <w:szCs w:val="22"/>
        </w:rPr>
        <w:t>Wykonanie kompletnej dokumentacji projektowej wraz z uzyskaniem wszystkich decyzji administracyjnych niezbędnych do przeprowadzenia robót budowlanych realizowanych w Nadleśnictwie Brzeg w ramach projektu MRN3 kontynuacja</w:t>
      </w:r>
    </w:p>
    <w:p w14:paraId="0144127F" w14:textId="0F05B3CF" w:rsidR="00B627D7" w:rsidRPr="00C074C0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074C0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C074C0" w:rsidRPr="00C074C0">
        <w:rPr>
          <w:rFonts w:ascii="Arial" w:hAnsi="Arial" w:cs="Arial"/>
          <w:sz w:val="22"/>
          <w:szCs w:val="22"/>
        </w:rPr>
        <w:t>realizację tego</w:t>
      </w:r>
      <w:r w:rsidRPr="00C074C0">
        <w:rPr>
          <w:rFonts w:ascii="Arial" w:hAnsi="Arial" w:cs="Arial"/>
          <w:bCs/>
          <w:sz w:val="22"/>
          <w:szCs w:val="22"/>
        </w:rPr>
        <w:t xml:space="preserve">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0BA01873" w:rsidR="00B627D7" w:rsidRPr="00C074C0" w:rsidRDefault="00B627D7" w:rsidP="00C074C0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bookmarkStart w:id="0" w:name="_Hlk202430611"/>
      <w:r w:rsidRPr="00C074C0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 w:rsidRPr="00C074C0">
        <w:rPr>
          <w:rFonts w:ascii="Arial" w:hAnsi="Arial" w:cs="Arial"/>
          <w:bCs/>
          <w:sz w:val="22"/>
          <w:szCs w:val="22"/>
        </w:rPr>
        <w:t>:</w:t>
      </w:r>
      <w:r w:rsidRPr="00C074C0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446235D9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brutto (wraz z podatkiem VAT): ...................……………………</w:t>
      </w:r>
      <w:r w:rsidR="00C074C0">
        <w:rPr>
          <w:rFonts w:ascii="Arial" w:hAnsi="Arial" w:cs="Arial"/>
          <w:sz w:val="22"/>
          <w:szCs w:val="22"/>
        </w:rPr>
        <w:t>…………………..</w:t>
      </w:r>
      <w:r w:rsidRPr="00411119">
        <w:rPr>
          <w:rFonts w:ascii="Arial" w:hAnsi="Arial" w:cs="Arial"/>
          <w:sz w:val="22"/>
          <w:szCs w:val="22"/>
        </w:rPr>
        <w:t xml:space="preserve">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107AA8CA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</w:t>
      </w:r>
      <w:r w:rsidR="00C074C0">
        <w:rPr>
          <w:rFonts w:ascii="Arial" w:hAnsi="Arial" w:cs="Arial"/>
          <w:sz w:val="22"/>
          <w:szCs w:val="22"/>
        </w:rPr>
        <w:t>..................</w:t>
      </w:r>
      <w:r w:rsidRPr="00411119">
        <w:rPr>
          <w:rFonts w:ascii="Arial" w:hAnsi="Arial" w:cs="Arial"/>
          <w:sz w:val="22"/>
          <w:szCs w:val="22"/>
        </w:rPr>
        <w:t>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4F4262F8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</w:t>
      </w:r>
      <w:r w:rsidR="00C074C0">
        <w:rPr>
          <w:rFonts w:ascii="Arial" w:hAnsi="Arial" w:cs="Arial"/>
          <w:sz w:val="22"/>
          <w:szCs w:val="22"/>
        </w:rPr>
        <w:t>............</w:t>
      </w:r>
      <w:r w:rsidRPr="00411119">
        <w:rPr>
          <w:rFonts w:ascii="Arial" w:hAnsi="Arial" w:cs="Arial"/>
          <w:sz w:val="22"/>
          <w:szCs w:val="22"/>
        </w:rPr>
        <w:t>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378A143B" w14:textId="5F00F895" w:rsidR="00564E2C" w:rsidRDefault="00564E2C" w:rsidP="00210E26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1" w:name="_Hlk188429712"/>
      <w:bookmarkEnd w:id="0"/>
      <w:r>
        <w:rPr>
          <w:rFonts w:ascii="Arial" w:hAnsi="Arial" w:cs="Arial"/>
          <w:sz w:val="22"/>
          <w:szCs w:val="22"/>
        </w:rPr>
        <w:t xml:space="preserve">            </w:t>
      </w:r>
    </w:p>
    <w:p w14:paraId="70E1BCE7" w14:textId="77777777" w:rsidR="00210E26" w:rsidRDefault="00210E26" w:rsidP="00210E26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bookmarkEnd w:id="1"/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3D6F2444" w:rsidR="00F30DAA" w:rsidRPr="00724296" w:rsidRDefault="00F30DAA" w:rsidP="00C074C0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D6826">
        <w:rPr>
          <w:rFonts w:ascii="Arial" w:hAnsi="Arial" w:cs="Arial"/>
          <w:bCs/>
          <w:sz w:val="22"/>
          <w:szCs w:val="22"/>
        </w:rPr>
        <w:br/>
      </w:r>
      <w:r w:rsidR="001D6826" w:rsidRPr="001D6826">
        <w:rPr>
          <w:rFonts w:ascii="Arial" w:hAnsi="Arial" w:cs="Arial"/>
          <w:sz w:val="22"/>
          <w:szCs w:val="22"/>
        </w:rPr>
        <w:t xml:space="preserve">w specjalności inżynieryjnej hydrotechnicznej bez ograniczeń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</w:t>
      </w:r>
      <w:r w:rsidRPr="00724296">
        <w:rPr>
          <w:rFonts w:ascii="Arial" w:hAnsi="Arial" w:cs="Arial"/>
          <w:bCs/>
          <w:sz w:val="22"/>
          <w:szCs w:val="22"/>
        </w:rPr>
        <w:t>uczestniczyć</w:t>
      </w:r>
      <w:r w:rsidR="001D6826">
        <w:rPr>
          <w:rFonts w:ascii="Arial" w:hAnsi="Arial" w:cs="Arial"/>
          <w:bCs/>
          <w:sz w:val="22"/>
          <w:szCs w:val="22"/>
        </w:rPr>
        <w:t xml:space="preserve"> </w:t>
      </w:r>
      <w:r w:rsidR="001D6826">
        <w:rPr>
          <w:rFonts w:ascii="Arial" w:hAnsi="Arial" w:cs="Arial"/>
          <w:bCs/>
          <w:sz w:val="22"/>
          <w:szCs w:val="22"/>
        </w:rPr>
        <w:br/>
      </w:r>
      <w:r w:rsidRPr="00724296">
        <w:rPr>
          <w:rFonts w:ascii="Arial" w:hAnsi="Arial" w:cs="Arial"/>
          <w:bCs/>
          <w:sz w:val="22"/>
          <w:szCs w:val="22"/>
        </w:rPr>
        <w:t>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</w:t>
      </w:r>
      <w:r w:rsidR="00C074C0">
        <w:rPr>
          <w:rFonts w:ascii="Arial" w:hAnsi="Arial" w:cs="Arial"/>
          <w:bCs/>
          <w:sz w:val="22"/>
          <w:szCs w:val="22"/>
        </w:rPr>
        <w:t>……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4C108892" w:rsidR="00F30DAA" w:rsidRPr="00724296" w:rsidRDefault="00F30DAA" w:rsidP="00C074C0">
      <w:pPr>
        <w:pStyle w:val="Akapitzlist"/>
        <w:spacing w:before="120"/>
        <w:ind w:left="78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</w:t>
      </w:r>
      <w:r w:rsidR="000F6221">
        <w:rPr>
          <w:rFonts w:ascii="Arial" w:hAnsi="Arial" w:cs="Arial"/>
          <w:bCs/>
          <w:sz w:val="22"/>
          <w:szCs w:val="22"/>
        </w:rPr>
        <w:t>specjalności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r w:rsidRPr="00724296">
        <w:rPr>
          <w:rFonts w:ascii="Arial" w:hAnsi="Arial" w:cs="Arial"/>
          <w:bCs/>
          <w:sz w:val="22"/>
          <w:szCs w:val="22"/>
        </w:rPr>
        <w:t xml:space="preserve">ła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C074C0">
        <w:rPr>
          <w:rFonts w:ascii="Arial" w:hAnsi="Arial" w:cs="Arial"/>
          <w:bCs/>
          <w:sz w:val="22"/>
          <w:szCs w:val="22"/>
        </w:rPr>
        <w:t>o </w:t>
      </w:r>
      <w:r w:rsidR="00564E2C">
        <w:rPr>
          <w:rFonts w:ascii="Arial" w:hAnsi="Arial" w:cs="Arial"/>
          <w:bCs/>
          <w:sz w:val="22"/>
          <w:szCs w:val="22"/>
        </w:rPr>
        <w:t xml:space="preserve">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C074C0">
      <w:pPr>
        <w:pStyle w:val="Akapitzlist"/>
        <w:spacing w:before="120"/>
        <w:ind w:left="786"/>
        <w:rPr>
          <w:rFonts w:ascii="Arial" w:hAnsi="Arial" w:cs="Arial"/>
          <w:bCs/>
          <w:sz w:val="22"/>
          <w:szCs w:val="22"/>
        </w:rPr>
      </w:pPr>
    </w:p>
    <w:p w14:paraId="491EE8E7" w14:textId="17C614BD" w:rsidR="007D383F" w:rsidRDefault="007D383F" w:rsidP="00357EE9">
      <w:pPr>
        <w:pStyle w:val="Akapitzlist"/>
        <w:spacing w:before="120"/>
        <w:ind w:left="786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Wykaz </w:t>
      </w:r>
      <w:r w:rsidR="00C074C0">
        <w:rPr>
          <w:rFonts w:ascii="Arial" w:hAnsi="Arial" w:cs="Arial"/>
          <w:bCs/>
          <w:sz w:val="22"/>
          <w:szCs w:val="22"/>
        </w:rPr>
        <w:t xml:space="preserve">dokumentacji projektowych </w:t>
      </w:r>
      <w:r w:rsidRPr="00724296">
        <w:rPr>
          <w:rFonts w:ascii="Arial" w:hAnsi="Arial" w:cs="Arial"/>
          <w:bCs/>
          <w:sz w:val="22"/>
          <w:szCs w:val="22"/>
        </w:rPr>
        <w:t>wykonanych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margin" w:tblpXSpec="center" w:tblpY="272"/>
        <w:tblW w:w="9390" w:type="dxa"/>
        <w:tblLook w:val="04A0" w:firstRow="1" w:lastRow="0" w:firstColumn="1" w:lastColumn="0" w:noHBand="0" w:noVBand="1"/>
      </w:tblPr>
      <w:tblGrid>
        <w:gridCol w:w="550"/>
        <w:gridCol w:w="2268"/>
        <w:gridCol w:w="2835"/>
        <w:gridCol w:w="1469"/>
        <w:gridCol w:w="2268"/>
      </w:tblGrid>
      <w:tr w:rsidR="00357EE9" w:rsidRPr="00724296" w14:paraId="5FA87676" w14:textId="77777777" w:rsidTr="00357EE9">
        <w:tc>
          <w:tcPr>
            <w:tcW w:w="550" w:type="dxa"/>
            <w:shd w:val="clear" w:color="auto" w:fill="D0CECE" w:themeFill="background2" w:themeFillShade="E6"/>
            <w:vAlign w:val="center"/>
          </w:tcPr>
          <w:p w14:paraId="4B3E895F" w14:textId="77777777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  <w:r w:rsidRPr="00357EE9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928E431" w14:textId="77777777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  <w:r w:rsidRPr="00357EE9">
              <w:rPr>
                <w:rFonts w:ascii="Arial" w:hAnsi="Arial" w:cs="Arial"/>
                <w:bCs/>
              </w:rPr>
              <w:t>Nazwa zrealizowanego projektu przez</w:t>
            </w:r>
          </w:p>
          <w:p w14:paraId="70C70E1B" w14:textId="77777777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  <w:r w:rsidRPr="00357EE9">
              <w:rPr>
                <w:rFonts w:ascii="Arial" w:hAnsi="Arial" w:cs="Arial"/>
                <w:bCs/>
              </w:rPr>
              <w:t>ww. Projektanta</w:t>
            </w:r>
          </w:p>
          <w:p w14:paraId="1F7507A3" w14:textId="195612C9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7B2CC5B" w14:textId="77777777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  <w:r w:rsidRPr="00357EE9">
              <w:rPr>
                <w:rFonts w:ascii="Arial" w:hAnsi="Arial" w:cs="Arial"/>
                <w:bCs/>
              </w:rPr>
              <w:t>Opis zadania objętego zrealizowanym projektem</w:t>
            </w:r>
          </w:p>
        </w:tc>
        <w:tc>
          <w:tcPr>
            <w:tcW w:w="1469" w:type="dxa"/>
            <w:shd w:val="clear" w:color="auto" w:fill="D0CECE" w:themeFill="background2" w:themeFillShade="E6"/>
            <w:vAlign w:val="center"/>
          </w:tcPr>
          <w:p w14:paraId="5156BE96" w14:textId="77777777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  <w:r w:rsidRPr="00357EE9">
              <w:rPr>
                <w:rFonts w:ascii="Arial" w:hAnsi="Arial" w:cs="Arial"/>
                <w:bCs/>
              </w:rPr>
              <w:t>Data uzyskania pozwolenia na budowę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7DA602E" w14:textId="77777777" w:rsidR="00357EE9" w:rsidRPr="00357EE9" w:rsidRDefault="00357EE9" w:rsidP="00357EE9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</w:rPr>
            </w:pPr>
            <w:r w:rsidRPr="00357EE9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357EE9" w:rsidRPr="00724296" w14:paraId="07008162" w14:textId="77777777" w:rsidTr="00357EE9">
        <w:tc>
          <w:tcPr>
            <w:tcW w:w="550" w:type="dxa"/>
          </w:tcPr>
          <w:p w14:paraId="5CD57E15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52D714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5611DFDF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06C66467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067699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2069E580" w14:textId="77777777" w:rsidTr="00357EE9">
        <w:tc>
          <w:tcPr>
            <w:tcW w:w="550" w:type="dxa"/>
          </w:tcPr>
          <w:p w14:paraId="3970501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BE3544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00E252E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29B52762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B4B3FE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4493CC23" w14:textId="77777777" w:rsidTr="00357EE9">
        <w:tc>
          <w:tcPr>
            <w:tcW w:w="550" w:type="dxa"/>
          </w:tcPr>
          <w:p w14:paraId="19962B41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1062898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545009B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1D926C2F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4CF65B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4AA46A47" w14:textId="77777777" w:rsidTr="00357EE9">
        <w:tc>
          <w:tcPr>
            <w:tcW w:w="550" w:type="dxa"/>
          </w:tcPr>
          <w:p w14:paraId="750B34B3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9F1BD00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59EC7A25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6016D2C7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A1075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642E3882" w14:textId="77777777" w:rsidTr="00357EE9">
        <w:tc>
          <w:tcPr>
            <w:tcW w:w="550" w:type="dxa"/>
          </w:tcPr>
          <w:p w14:paraId="208E0A6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32A8E8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6866D54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0E1CE6F7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D55518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65456973" w14:textId="77777777" w:rsidTr="00357EE9">
        <w:tc>
          <w:tcPr>
            <w:tcW w:w="550" w:type="dxa"/>
          </w:tcPr>
          <w:p w14:paraId="5C3AB54E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34A689F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689C7C31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56555B3C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99FB2B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07037AC9" w14:textId="77777777" w:rsidTr="00357EE9">
        <w:tc>
          <w:tcPr>
            <w:tcW w:w="550" w:type="dxa"/>
          </w:tcPr>
          <w:p w14:paraId="32EB4FE6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64EC58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CBB1E1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7B73CA45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23A87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53EAFC51" w14:textId="77777777" w:rsidTr="00357EE9">
        <w:tc>
          <w:tcPr>
            <w:tcW w:w="550" w:type="dxa"/>
          </w:tcPr>
          <w:p w14:paraId="2B8A2D6A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FCFE6B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7AB93093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2D897236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CEF505F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593BD062" w14:textId="77777777" w:rsidTr="00357EE9">
        <w:tc>
          <w:tcPr>
            <w:tcW w:w="550" w:type="dxa"/>
          </w:tcPr>
          <w:p w14:paraId="78DE84EA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E0EE1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AD899B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2184DE2C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4BEFD1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65031503" w14:textId="77777777" w:rsidTr="00357EE9">
        <w:tc>
          <w:tcPr>
            <w:tcW w:w="550" w:type="dxa"/>
          </w:tcPr>
          <w:p w14:paraId="66B626E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0049E8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27203421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197CB0BB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94A822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57EE9" w:rsidRPr="00724296" w14:paraId="1ADEFE54" w14:textId="77777777" w:rsidTr="00357EE9">
        <w:tc>
          <w:tcPr>
            <w:tcW w:w="550" w:type="dxa"/>
          </w:tcPr>
          <w:p w14:paraId="424A0D2D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E83F35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41CD8F26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69" w:type="dxa"/>
          </w:tcPr>
          <w:p w14:paraId="05F975CE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2920E0" w14:textId="77777777" w:rsidR="00357EE9" w:rsidRPr="00724296" w:rsidRDefault="00357EE9" w:rsidP="00357EE9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5165348" w14:textId="77777777" w:rsidR="00357EE9" w:rsidRPr="00357EE9" w:rsidRDefault="00357EE9" w:rsidP="00357EE9">
      <w:pPr>
        <w:spacing w:before="120"/>
        <w:rPr>
          <w:rFonts w:ascii="Arial" w:hAnsi="Arial" w:cs="Arial"/>
          <w:bCs/>
          <w:sz w:val="22"/>
          <w:szCs w:val="22"/>
        </w:rPr>
      </w:pPr>
    </w:p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0EB221F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</w:t>
      </w:r>
      <w:r w:rsidR="00357EE9">
        <w:rPr>
          <w:rFonts w:ascii="Arial" w:hAnsi="Arial" w:cs="Arial"/>
          <w:bCs/>
          <w:sz w:val="22"/>
          <w:szCs w:val="22"/>
        </w:rPr>
        <w:t>atkowego zgodnie z przepisami o </w:t>
      </w:r>
      <w:r w:rsidRPr="00724296">
        <w:rPr>
          <w:rFonts w:ascii="Arial" w:hAnsi="Arial" w:cs="Arial"/>
          <w:bCs/>
          <w:sz w:val="22"/>
          <w:szCs w:val="22"/>
        </w:rPr>
        <w:t>podatku od towarów i usług (VAT):</w:t>
      </w:r>
    </w:p>
    <w:p w14:paraId="5D877425" w14:textId="1B57B568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357EE9">
      <w:pPr>
        <w:spacing w:before="120" w:after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357EE9">
        <w:tc>
          <w:tcPr>
            <w:tcW w:w="6379" w:type="dxa"/>
            <w:shd w:val="clear" w:color="auto" w:fill="D0CECE" w:themeFill="background2" w:themeFillShade="E6"/>
            <w:vAlign w:val="center"/>
          </w:tcPr>
          <w:p w14:paraId="466103EA" w14:textId="3D46EBFA" w:rsidR="001E6C0A" w:rsidRPr="00724296" w:rsidRDefault="001E6C0A" w:rsidP="00357EE9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Podwyko</w:t>
            </w:r>
            <w:r w:rsidR="00357EE9">
              <w:rPr>
                <w:rFonts w:ascii="Arial" w:hAnsi="Arial" w:cs="Arial"/>
                <w:bCs/>
              </w:rPr>
              <w:t xml:space="preserve">nawca </w:t>
            </w:r>
            <w:r w:rsidR="00357EE9">
              <w:rPr>
                <w:rFonts w:ascii="Arial" w:hAnsi="Arial" w:cs="Arial"/>
                <w:bCs/>
              </w:rPr>
              <w:br/>
              <w:t>(firma lub nazwa, adres)</w:t>
            </w:r>
          </w:p>
        </w:tc>
        <w:tc>
          <w:tcPr>
            <w:tcW w:w="7087" w:type="dxa"/>
            <w:shd w:val="clear" w:color="auto" w:fill="D0CECE" w:themeFill="background2" w:themeFillShade="E6"/>
            <w:vAlign w:val="center"/>
          </w:tcPr>
          <w:p w14:paraId="12DFF184" w14:textId="49FE500A" w:rsidR="001E6C0A" w:rsidRPr="00724296" w:rsidRDefault="001E6C0A" w:rsidP="00357EE9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</w:t>
            </w:r>
            <w:r w:rsidR="00357EE9">
              <w:rPr>
                <w:rFonts w:ascii="Arial" w:hAnsi="Arial" w:cs="Arial"/>
                <w:bCs/>
              </w:rPr>
              <w:t>akres rzeczowy</w:t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357EE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3EBFF38B" w:rsidR="00B545F4" w:rsidRPr="00724296" w:rsidRDefault="001E6C0A" w:rsidP="00357EE9">
      <w:pPr>
        <w:spacing w:before="120"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</w:t>
      </w:r>
      <w:r w:rsidR="00357EE9">
        <w:rPr>
          <w:rFonts w:ascii="Arial" w:hAnsi="Arial" w:cs="Arial"/>
          <w:bCs/>
          <w:sz w:val="22"/>
          <w:szCs w:val="22"/>
        </w:rPr>
        <w:t>a spełniania warunków udziału w </w:t>
      </w:r>
      <w:r w:rsidRPr="00724296">
        <w:rPr>
          <w:rFonts w:ascii="Arial" w:hAnsi="Arial" w:cs="Arial"/>
          <w:bCs/>
          <w:sz w:val="22"/>
          <w:szCs w:val="22"/>
        </w:rPr>
        <w:t>postępowaniu:</w:t>
      </w:r>
    </w:p>
    <w:p w14:paraId="65B1F275" w14:textId="6A43E50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309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357EE9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357EE9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357EE9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357EE9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357EE9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357EE9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357EE9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357EE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52E9C8B0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</w:t>
      </w: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</w:r>
      <w:r w:rsidRPr="00357EE9">
        <w:rPr>
          <w:rFonts w:ascii="Arial" w:hAnsi="Arial" w:cs="Arial"/>
          <w:bCs/>
          <w:sz w:val="16"/>
          <w:szCs w:val="16"/>
        </w:rPr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357EE9" w:rsidRDefault="001E6C0A" w:rsidP="001E6C0A">
      <w:pPr>
        <w:spacing w:before="120"/>
        <w:rPr>
          <w:rFonts w:ascii="Arial" w:hAnsi="Arial" w:cs="Arial"/>
          <w:bCs/>
          <w:sz w:val="16"/>
          <w:szCs w:val="16"/>
        </w:rPr>
      </w:pPr>
      <w:r w:rsidRPr="00357EE9">
        <w:rPr>
          <w:rFonts w:ascii="Arial" w:hAnsi="Arial" w:cs="Arial"/>
          <w:bCs/>
          <w:sz w:val="16"/>
          <w:szCs w:val="16"/>
        </w:rPr>
        <w:t xml:space="preserve">* - niepotrzebne skreślić </w:t>
      </w:r>
    </w:p>
    <w:sectPr w:rsidR="001E6C0A" w:rsidRPr="00357EE9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7DAC5" w14:textId="77777777" w:rsidR="00E65F04" w:rsidRDefault="00E65F04">
      <w:r>
        <w:separator/>
      </w:r>
    </w:p>
  </w:endnote>
  <w:endnote w:type="continuationSeparator" w:id="0">
    <w:p w14:paraId="3A45EBEF" w14:textId="77777777" w:rsidR="00E65F04" w:rsidRDefault="00E6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B475053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10DBC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83E67" w14:textId="77777777" w:rsidR="00E65F04" w:rsidRDefault="00E65F04">
      <w:r>
        <w:separator/>
      </w:r>
    </w:p>
  </w:footnote>
  <w:footnote w:type="continuationSeparator" w:id="0">
    <w:p w14:paraId="71F993C0" w14:textId="77777777" w:rsidR="00E65F04" w:rsidRDefault="00E65F0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78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6564006">
    <w:abstractNumId w:val="2"/>
  </w:num>
  <w:num w:numId="2" w16cid:durableId="1064571805">
    <w:abstractNumId w:val="9"/>
  </w:num>
  <w:num w:numId="3" w16cid:durableId="247810328">
    <w:abstractNumId w:val="10"/>
  </w:num>
  <w:num w:numId="4" w16cid:durableId="1132406801">
    <w:abstractNumId w:val="130"/>
  </w:num>
  <w:num w:numId="5" w16cid:durableId="724791767">
    <w:abstractNumId w:val="108"/>
  </w:num>
  <w:num w:numId="6" w16cid:durableId="1024290263">
    <w:abstractNumId w:val="120"/>
  </w:num>
  <w:num w:numId="7" w16cid:durableId="1732532654">
    <w:abstractNumId w:val="60"/>
  </w:num>
  <w:num w:numId="8" w16cid:durableId="891503748">
    <w:abstractNumId w:val="89"/>
  </w:num>
  <w:num w:numId="9" w16cid:durableId="2003318107">
    <w:abstractNumId w:val="63"/>
  </w:num>
  <w:num w:numId="10" w16cid:durableId="2061778813">
    <w:abstractNumId w:val="0"/>
  </w:num>
  <w:num w:numId="11" w16cid:durableId="1105421745">
    <w:abstractNumId w:val="92"/>
  </w:num>
  <w:num w:numId="12" w16cid:durableId="2006930368">
    <w:abstractNumId w:val="85"/>
  </w:num>
  <w:num w:numId="13" w16cid:durableId="20913929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1006472">
    <w:abstractNumId w:val="122"/>
    <w:lvlOverride w:ilvl="0">
      <w:startOverride w:val="1"/>
    </w:lvlOverride>
  </w:num>
  <w:num w:numId="15" w16cid:durableId="956570194">
    <w:abstractNumId w:val="110"/>
    <w:lvlOverride w:ilvl="0">
      <w:startOverride w:val="1"/>
    </w:lvlOverride>
  </w:num>
  <w:num w:numId="16" w16cid:durableId="1256742598">
    <w:abstractNumId w:val="88"/>
    <w:lvlOverride w:ilvl="0">
      <w:startOverride w:val="1"/>
    </w:lvlOverride>
  </w:num>
  <w:num w:numId="17" w16cid:durableId="1412971161">
    <w:abstractNumId w:val="110"/>
  </w:num>
  <w:num w:numId="18" w16cid:durableId="936448954">
    <w:abstractNumId w:val="88"/>
  </w:num>
  <w:num w:numId="19" w16cid:durableId="165900874">
    <w:abstractNumId w:val="57"/>
  </w:num>
  <w:num w:numId="20" w16cid:durableId="632293914">
    <w:abstractNumId w:val="102"/>
  </w:num>
  <w:num w:numId="21" w16cid:durableId="839540331">
    <w:abstractNumId w:val="41"/>
  </w:num>
  <w:num w:numId="22" w16cid:durableId="793210826">
    <w:abstractNumId w:val="69"/>
  </w:num>
  <w:num w:numId="23" w16cid:durableId="1301611533">
    <w:abstractNumId w:val="58"/>
  </w:num>
  <w:num w:numId="24" w16cid:durableId="2057653739">
    <w:abstractNumId w:val="105"/>
  </w:num>
  <w:num w:numId="25" w16cid:durableId="1565218964">
    <w:abstractNumId w:val="124"/>
  </w:num>
  <w:num w:numId="26" w16cid:durableId="298993468">
    <w:abstractNumId w:val="36"/>
  </w:num>
  <w:num w:numId="27" w16cid:durableId="1784302577">
    <w:abstractNumId w:val="95"/>
  </w:num>
  <w:num w:numId="28" w16cid:durableId="869412089">
    <w:abstractNumId w:val="39"/>
  </w:num>
  <w:num w:numId="29" w16cid:durableId="345255793">
    <w:abstractNumId w:val="117"/>
  </w:num>
  <w:num w:numId="30" w16cid:durableId="1604612246">
    <w:abstractNumId w:val="107"/>
  </w:num>
  <w:num w:numId="31" w16cid:durableId="831604658">
    <w:abstractNumId w:val="112"/>
  </w:num>
  <w:num w:numId="32" w16cid:durableId="829054893">
    <w:abstractNumId w:val="86"/>
  </w:num>
  <w:num w:numId="33" w16cid:durableId="1247612076">
    <w:abstractNumId w:val="79"/>
  </w:num>
  <w:num w:numId="34" w16cid:durableId="1387217966">
    <w:abstractNumId w:val="99"/>
  </w:num>
  <w:num w:numId="35" w16cid:durableId="1413896353">
    <w:abstractNumId w:val="72"/>
  </w:num>
  <w:num w:numId="36" w16cid:durableId="972060819">
    <w:abstractNumId w:val="144"/>
  </w:num>
  <w:num w:numId="37" w16cid:durableId="1330989225">
    <w:abstractNumId w:val="78"/>
  </w:num>
  <w:num w:numId="38" w16cid:durableId="1437406935">
    <w:abstractNumId w:val="37"/>
  </w:num>
  <w:num w:numId="39" w16cid:durableId="325011595">
    <w:abstractNumId w:val="135"/>
  </w:num>
  <w:num w:numId="40" w16cid:durableId="406536226">
    <w:abstractNumId w:val="129"/>
  </w:num>
  <w:num w:numId="41" w16cid:durableId="1849297138">
    <w:abstractNumId w:val="121"/>
  </w:num>
  <w:num w:numId="42" w16cid:durableId="1591963581">
    <w:abstractNumId w:val="49"/>
  </w:num>
  <w:num w:numId="43" w16cid:durableId="783695228">
    <w:abstractNumId w:val="81"/>
  </w:num>
  <w:num w:numId="44" w16cid:durableId="337462050">
    <w:abstractNumId w:val="55"/>
  </w:num>
  <w:num w:numId="45" w16cid:durableId="1702898438">
    <w:abstractNumId w:val="136"/>
  </w:num>
  <w:num w:numId="46" w16cid:durableId="1829635163">
    <w:abstractNumId w:val="8"/>
  </w:num>
  <w:num w:numId="47" w16cid:durableId="2112973740">
    <w:abstractNumId w:val="11"/>
  </w:num>
  <w:num w:numId="48" w16cid:durableId="1651984334">
    <w:abstractNumId w:val="12"/>
  </w:num>
  <w:num w:numId="49" w16cid:durableId="1255168734">
    <w:abstractNumId w:val="15"/>
  </w:num>
  <w:num w:numId="50" w16cid:durableId="527178613">
    <w:abstractNumId w:val="18"/>
  </w:num>
  <w:num w:numId="51" w16cid:durableId="2103917455">
    <w:abstractNumId w:val="20"/>
  </w:num>
  <w:num w:numId="52" w16cid:durableId="1889219846">
    <w:abstractNumId w:val="21"/>
  </w:num>
  <w:num w:numId="53" w16cid:durableId="722362722">
    <w:abstractNumId w:val="24"/>
  </w:num>
  <w:num w:numId="54" w16cid:durableId="1654526718">
    <w:abstractNumId w:val="25"/>
  </w:num>
  <w:num w:numId="55" w16cid:durableId="1445609846">
    <w:abstractNumId w:val="26"/>
  </w:num>
  <w:num w:numId="56" w16cid:durableId="1988196705">
    <w:abstractNumId w:val="27"/>
  </w:num>
  <w:num w:numId="57" w16cid:durableId="1676690069">
    <w:abstractNumId w:val="28"/>
  </w:num>
  <w:num w:numId="58" w16cid:durableId="1038554877">
    <w:abstractNumId w:val="29"/>
  </w:num>
  <w:num w:numId="59" w16cid:durableId="4670013">
    <w:abstractNumId w:val="30"/>
  </w:num>
  <w:num w:numId="60" w16cid:durableId="880172279">
    <w:abstractNumId w:val="31"/>
  </w:num>
  <w:num w:numId="61" w16cid:durableId="456728380">
    <w:abstractNumId w:val="32"/>
  </w:num>
  <w:num w:numId="62" w16cid:durableId="575749170">
    <w:abstractNumId w:val="33"/>
  </w:num>
  <w:num w:numId="63" w16cid:durableId="201944106">
    <w:abstractNumId w:val="34"/>
  </w:num>
  <w:num w:numId="64" w16cid:durableId="995112417">
    <w:abstractNumId w:val="103"/>
  </w:num>
  <w:num w:numId="65" w16cid:durableId="905841665">
    <w:abstractNumId w:val="68"/>
  </w:num>
  <w:num w:numId="66" w16cid:durableId="505366254">
    <w:abstractNumId w:val="73"/>
  </w:num>
  <w:num w:numId="67" w16cid:durableId="2126385418">
    <w:abstractNumId w:val="106"/>
  </w:num>
  <w:num w:numId="68" w16cid:durableId="1579094415">
    <w:abstractNumId w:val="47"/>
  </w:num>
  <w:num w:numId="69" w16cid:durableId="1712804911">
    <w:abstractNumId w:val="141"/>
  </w:num>
  <w:num w:numId="70" w16cid:durableId="894856233">
    <w:abstractNumId w:val="140"/>
  </w:num>
  <w:num w:numId="71" w16cid:durableId="1130712396">
    <w:abstractNumId w:val="90"/>
  </w:num>
  <w:num w:numId="72" w16cid:durableId="1499036760">
    <w:abstractNumId w:val="80"/>
  </w:num>
  <w:num w:numId="73" w16cid:durableId="1005665034">
    <w:abstractNumId w:val="83"/>
  </w:num>
  <w:num w:numId="74" w16cid:durableId="1481003272">
    <w:abstractNumId w:val="65"/>
  </w:num>
  <w:num w:numId="75" w16cid:durableId="1916745574">
    <w:abstractNumId w:val="71"/>
  </w:num>
  <w:num w:numId="76" w16cid:durableId="1279727527">
    <w:abstractNumId w:val="116"/>
  </w:num>
  <w:num w:numId="77" w16cid:durableId="280260051">
    <w:abstractNumId w:val="98"/>
  </w:num>
  <w:num w:numId="78" w16cid:durableId="88700223">
    <w:abstractNumId w:val="143"/>
  </w:num>
  <w:num w:numId="79" w16cid:durableId="190456232">
    <w:abstractNumId w:val="132"/>
  </w:num>
  <w:num w:numId="80" w16cid:durableId="1528257794">
    <w:abstractNumId w:val="109"/>
  </w:num>
  <w:num w:numId="81" w16cid:durableId="116874021">
    <w:abstractNumId w:val="119"/>
  </w:num>
  <w:num w:numId="82" w16cid:durableId="210381572">
    <w:abstractNumId w:val="142"/>
  </w:num>
  <w:num w:numId="83" w16cid:durableId="96603594">
    <w:abstractNumId w:val="82"/>
  </w:num>
  <w:num w:numId="84" w16cid:durableId="1499925637">
    <w:abstractNumId w:val="104"/>
  </w:num>
  <w:num w:numId="85" w16cid:durableId="224874776">
    <w:abstractNumId w:val="94"/>
  </w:num>
  <w:num w:numId="86" w16cid:durableId="1865746669">
    <w:abstractNumId w:val="93"/>
  </w:num>
  <w:num w:numId="87" w16cid:durableId="1619600762">
    <w:abstractNumId w:val="138"/>
  </w:num>
  <w:num w:numId="88" w16cid:durableId="1755130693">
    <w:abstractNumId w:val="54"/>
  </w:num>
  <w:num w:numId="89" w16cid:durableId="1996182516">
    <w:abstractNumId w:val="67"/>
  </w:num>
  <w:num w:numId="90" w16cid:durableId="1320159044">
    <w:abstractNumId w:val="97"/>
  </w:num>
  <w:num w:numId="91" w16cid:durableId="908341591">
    <w:abstractNumId w:val="56"/>
  </w:num>
  <w:num w:numId="92" w16cid:durableId="222764092">
    <w:abstractNumId w:val="75"/>
  </w:num>
  <w:num w:numId="93" w16cid:durableId="1923635513">
    <w:abstractNumId w:val="64"/>
  </w:num>
  <w:num w:numId="94" w16cid:durableId="186332162">
    <w:abstractNumId w:val="40"/>
  </w:num>
  <w:num w:numId="95" w16cid:durableId="1245919187">
    <w:abstractNumId w:val="127"/>
  </w:num>
  <w:num w:numId="96" w16cid:durableId="1270552505">
    <w:abstractNumId w:val="111"/>
  </w:num>
  <w:num w:numId="97" w16cid:durableId="1124496255">
    <w:abstractNumId w:val="74"/>
  </w:num>
  <w:num w:numId="98" w16cid:durableId="199703936">
    <w:abstractNumId w:val="59"/>
  </w:num>
  <w:num w:numId="99" w16cid:durableId="2057387704">
    <w:abstractNumId w:val="76"/>
  </w:num>
  <w:num w:numId="100" w16cid:durableId="574828140">
    <w:abstractNumId w:val="126"/>
  </w:num>
  <w:num w:numId="101" w16cid:durableId="1350525327">
    <w:abstractNumId w:val="139"/>
  </w:num>
  <w:num w:numId="102" w16cid:durableId="1782987638">
    <w:abstractNumId w:val="123"/>
  </w:num>
  <w:num w:numId="103" w16cid:durableId="30620591">
    <w:abstractNumId w:val="115"/>
  </w:num>
  <w:num w:numId="104" w16cid:durableId="1720591850">
    <w:abstractNumId w:val="91"/>
  </w:num>
  <w:num w:numId="105" w16cid:durableId="1598370448">
    <w:abstractNumId w:val="48"/>
  </w:num>
  <w:num w:numId="106" w16cid:durableId="1045522908">
    <w:abstractNumId w:val="113"/>
  </w:num>
  <w:num w:numId="107" w16cid:durableId="1938245566">
    <w:abstractNumId w:val="38"/>
  </w:num>
  <w:num w:numId="108" w16cid:durableId="1512825">
    <w:abstractNumId w:val="52"/>
  </w:num>
  <w:num w:numId="109" w16cid:durableId="1402480584">
    <w:abstractNumId w:val="42"/>
  </w:num>
  <w:num w:numId="110" w16cid:durableId="777481580">
    <w:abstractNumId w:val="137"/>
  </w:num>
  <w:num w:numId="111" w16cid:durableId="14383265">
    <w:abstractNumId w:val="100"/>
  </w:num>
  <w:num w:numId="112" w16cid:durableId="1676303987">
    <w:abstractNumId w:val="62"/>
  </w:num>
  <w:num w:numId="113" w16cid:durableId="484391744">
    <w:abstractNumId w:val="114"/>
  </w:num>
  <w:num w:numId="114" w16cid:durableId="385568066">
    <w:abstractNumId w:val="128"/>
  </w:num>
  <w:num w:numId="115" w16cid:durableId="1950578114">
    <w:abstractNumId w:val="46"/>
  </w:num>
  <w:num w:numId="116" w16cid:durableId="844396924">
    <w:abstractNumId w:val="101"/>
  </w:num>
  <w:num w:numId="117" w16cid:durableId="160198325">
    <w:abstractNumId w:val="44"/>
  </w:num>
  <w:num w:numId="118" w16cid:durableId="1842547150">
    <w:abstractNumId w:val="133"/>
  </w:num>
  <w:num w:numId="119" w16cid:durableId="651179746">
    <w:abstractNumId w:val="51"/>
  </w:num>
  <w:num w:numId="120" w16cid:durableId="741606466">
    <w:abstractNumId w:val="1"/>
  </w:num>
  <w:num w:numId="121" w16cid:durableId="337466735">
    <w:abstractNumId w:val="3"/>
  </w:num>
  <w:num w:numId="122" w16cid:durableId="1833789056">
    <w:abstractNumId w:val="84"/>
  </w:num>
  <w:num w:numId="123" w16cid:durableId="221521843">
    <w:abstractNumId w:val="87"/>
  </w:num>
  <w:num w:numId="124" w16cid:durableId="1495339249">
    <w:abstractNumId w:val="134"/>
  </w:num>
  <w:num w:numId="125" w16cid:durableId="1048532153">
    <w:abstractNumId w:val="53"/>
  </w:num>
  <w:num w:numId="126" w16cid:durableId="171800120">
    <w:abstractNumId w:val="43"/>
  </w:num>
  <w:num w:numId="127" w16cid:durableId="512233602">
    <w:abstractNumId w:val="50"/>
  </w:num>
  <w:num w:numId="128" w16cid:durableId="1198161006">
    <w:abstractNumId w:val="66"/>
  </w:num>
  <w:num w:numId="129" w16cid:durableId="909580643">
    <w:abstractNumId w:val="45"/>
  </w:num>
  <w:num w:numId="130" w16cid:durableId="785807271">
    <w:abstractNumId w:val="131"/>
  </w:num>
  <w:num w:numId="131" w16cid:durableId="1046638406">
    <w:abstractNumId w:val="125"/>
  </w:num>
  <w:num w:numId="132" w16cid:durableId="545993015">
    <w:abstractNumId w:val="96"/>
  </w:num>
  <w:num w:numId="133" w16cid:durableId="138960707">
    <w:abstractNumId w:val="77"/>
  </w:num>
  <w:num w:numId="134" w16cid:durableId="1476409565">
    <w:abstractNumId w:val="118"/>
  </w:num>
  <w:num w:numId="135" w16cid:durableId="1782452168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07D7E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3C4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6221"/>
    <w:rsid w:val="000F7C46"/>
    <w:rsid w:val="000F7F11"/>
    <w:rsid w:val="001002DA"/>
    <w:rsid w:val="00102C61"/>
    <w:rsid w:val="00102E72"/>
    <w:rsid w:val="00102F78"/>
    <w:rsid w:val="0010328C"/>
    <w:rsid w:val="00103989"/>
    <w:rsid w:val="00110DBC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826"/>
    <w:rsid w:val="001D7446"/>
    <w:rsid w:val="001E0209"/>
    <w:rsid w:val="001E05B4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0E26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187"/>
    <w:rsid w:val="0035299D"/>
    <w:rsid w:val="003537E3"/>
    <w:rsid w:val="00353BC1"/>
    <w:rsid w:val="00353CB4"/>
    <w:rsid w:val="00355478"/>
    <w:rsid w:val="003566F9"/>
    <w:rsid w:val="003571D5"/>
    <w:rsid w:val="00357EE9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7CD8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47E1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47AC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3B8E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35D2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074C0"/>
    <w:rsid w:val="00C106E4"/>
    <w:rsid w:val="00C128DF"/>
    <w:rsid w:val="00C13415"/>
    <w:rsid w:val="00C15AAA"/>
    <w:rsid w:val="00C16891"/>
    <w:rsid w:val="00C17440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59E2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1EB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1F95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5C95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F04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6887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40A"/>
    <w:rsid w:val="00F40796"/>
    <w:rsid w:val="00F40D83"/>
    <w:rsid w:val="00F4103F"/>
    <w:rsid w:val="00F418F5"/>
    <w:rsid w:val="00F44635"/>
    <w:rsid w:val="00F45292"/>
    <w:rsid w:val="00F45315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CBD87-F1AE-4E2F-A47C-32065AE2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Jacek Tokarz</cp:lastModifiedBy>
  <cp:revision>18</cp:revision>
  <cp:lastPrinted>2022-06-27T10:12:00Z</cp:lastPrinted>
  <dcterms:created xsi:type="dcterms:W3CDTF">2025-05-22T11:33:00Z</dcterms:created>
  <dcterms:modified xsi:type="dcterms:W3CDTF">2026-02-12T08:43:00Z</dcterms:modified>
</cp:coreProperties>
</file>